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75F8" w:rsidRPr="00556683" w:rsidRDefault="009475F8" w:rsidP="009475F8">
      <w:pPr>
        <w:autoSpaceDE w:val="0"/>
        <w:autoSpaceDN w:val="0"/>
        <w:adjustRightInd w:val="0"/>
        <w:spacing w:line="276" w:lineRule="auto"/>
        <w:jc w:val="right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556683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Zał</w:t>
      </w:r>
      <w:r w:rsidRPr="00556683">
        <w:rPr>
          <w:rFonts w:ascii="Times New Roman" w:eastAsia="TimesNewRoman,BoldItalic" w:hAnsi="Times New Roman"/>
          <w:b/>
          <w:bCs/>
          <w:i/>
          <w:iCs/>
          <w:color w:val="000000"/>
          <w:sz w:val="24"/>
          <w:szCs w:val="24"/>
        </w:rPr>
        <w:t>ą</w:t>
      </w:r>
      <w:r w:rsidRPr="00556683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cznik nr 1 do zapytania ofertowego</w:t>
      </w:r>
    </w:p>
    <w:p w:rsidR="009475F8" w:rsidRPr="00556683" w:rsidRDefault="009475F8" w:rsidP="009475F8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 w:rsidRPr="00556683">
        <w:rPr>
          <w:rFonts w:ascii="Times New Roman" w:hAnsi="Times New Roman"/>
          <w:color w:val="000000"/>
          <w:sz w:val="24"/>
          <w:szCs w:val="24"/>
        </w:rPr>
        <w:t>piecz</w:t>
      </w:r>
      <w:r w:rsidRPr="00556683">
        <w:rPr>
          <w:rFonts w:ascii="Times New Roman" w:eastAsia="TimesNewRoman" w:hAnsi="Times New Roman"/>
          <w:color w:val="000000"/>
          <w:sz w:val="24"/>
          <w:szCs w:val="24"/>
        </w:rPr>
        <w:t xml:space="preserve">ęć </w:t>
      </w:r>
      <w:r w:rsidRPr="00556683">
        <w:rPr>
          <w:rFonts w:ascii="Times New Roman" w:hAnsi="Times New Roman"/>
          <w:color w:val="000000"/>
          <w:sz w:val="24"/>
          <w:szCs w:val="24"/>
        </w:rPr>
        <w:t>firmowa Wykonawcy</w:t>
      </w:r>
    </w:p>
    <w:p w:rsidR="009475F8" w:rsidRPr="00556683" w:rsidRDefault="009475F8" w:rsidP="009475F8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9475F8" w:rsidRPr="00556683" w:rsidRDefault="009475F8" w:rsidP="009475F8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56683">
        <w:rPr>
          <w:rFonts w:ascii="Times New Roman" w:hAnsi="Times New Roman"/>
          <w:b/>
          <w:bCs/>
          <w:color w:val="000000"/>
          <w:sz w:val="24"/>
          <w:szCs w:val="24"/>
        </w:rPr>
        <w:t>FORMULARZ OFERTOWY</w:t>
      </w:r>
    </w:p>
    <w:p w:rsidR="009475F8" w:rsidRPr="00556683" w:rsidRDefault="009475F8" w:rsidP="009475F8">
      <w:pPr>
        <w:autoSpaceDE w:val="0"/>
        <w:autoSpaceDN w:val="0"/>
        <w:adjustRightInd w:val="0"/>
        <w:spacing w:before="0" w:line="276" w:lineRule="auto"/>
        <w:ind w:firstLine="0"/>
        <w:rPr>
          <w:rFonts w:ascii="Times New Roman" w:hAnsi="Times New Roman"/>
          <w:b/>
          <w:color w:val="000000"/>
          <w:sz w:val="24"/>
          <w:szCs w:val="24"/>
        </w:rPr>
      </w:pPr>
      <w:r w:rsidRPr="00556683">
        <w:rPr>
          <w:rFonts w:ascii="Times New Roman" w:hAnsi="Times New Roman"/>
          <w:sz w:val="24"/>
          <w:szCs w:val="24"/>
        </w:rPr>
        <w:t>Wyłonienie instruktorów do przeprowadzenia cyklu</w:t>
      </w:r>
      <w:r w:rsidRPr="00556683">
        <w:rPr>
          <w:rFonts w:ascii="Times New Roman" w:hAnsi="Times New Roman"/>
          <w:color w:val="000000"/>
          <w:sz w:val="24"/>
          <w:szCs w:val="24"/>
        </w:rPr>
        <w:t xml:space="preserve"> szkoleń w zakresie korzystania z </w:t>
      </w:r>
      <w:proofErr w:type="spellStart"/>
      <w:r w:rsidRPr="00556683">
        <w:rPr>
          <w:rFonts w:ascii="Times New Roman" w:hAnsi="Times New Roman"/>
          <w:color w:val="000000"/>
          <w:sz w:val="24"/>
          <w:szCs w:val="24"/>
        </w:rPr>
        <w:t>internetu</w:t>
      </w:r>
      <w:proofErr w:type="spellEnd"/>
      <w:r w:rsidRPr="00556683">
        <w:rPr>
          <w:rFonts w:ascii="Times New Roman" w:hAnsi="Times New Roman"/>
          <w:color w:val="000000"/>
          <w:sz w:val="24"/>
          <w:szCs w:val="24"/>
        </w:rPr>
        <w:t xml:space="preserve"> dotyczących podniesienia kompetencji cyfrowych w ramach projektu grantowego „Ja w </w:t>
      </w:r>
      <w:proofErr w:type="spellStart"/>
      <w:r w:rsidRPr="00556683">
        <w:rPr>
          <w:rFonts w:ascii="Times New Roman" w:hAnsi="Times New Roman"/>
          <w:color w:val="000000"/>
          <w:sz w:val="24"/>
          <w:szCs w:val="24"/>
        </w:rPr>
        <w:t>internecie</w:t>
      </w:r>
      <w:proofErr w:type="spellEnd"/>
      <w:r w:rsidRPr="00556683">
        <w:rPr>
          <w:rFonts w:ascii="Times New Roman" w:hAnsi="Times New Roman"/>
          <w:color w:val="000000"/>
          <w:sz w:val="24"/>
          <w:szCs w:val="24"/>
        </w:rPr>
        <w:t>”.</w:t>
      </w:r>
    </w:p>
    <w:p w:rsidR="009475F8" w:rsidRPr="00556683" w:rsidRDefault="009475F8" w:rsidP="009475F8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 w:rsidRPr="00556683">
        <w:rPr>
          <w:rFonts w:ascii="Times New Roman" w:hAnsi="Times New Roman"/>
          <w:b/>
          <w:bCs/>
          <w:color w:val="000000"/>
          <w:sz w:val="24"/>
          <w:szCs w:val="24"/>
        </w:rPr>
        <w:t>część ………….....................................................................................</w:t>
      </w:r>
    </w:p>
    <w:p w:rsidR="00556683" w:rsidRDefault="009475F8" w:rsidP="009475F8">
      <w:pPr>
        <w:autoSpaceDE w:val="0"/>
        <w:autoSpaceDN w:val="0"/>
        <w:adjustRightInd w:val="0"/>
        <w:spacing w:before="0" w:line="240" w:lineRule="auto"/>
        <w:ind w:firstLine="0"/>
        <w:rPr>
          <w:rFonts w:ascii="Times New Roman" w:hAnsi="Times New Roman"/>
          <w:bCs/>
          <w:sz w:val="24"/>
          <w:szCs w:val="24"/>
        </w:rPr>
      </w:pPr>
      <w:r w:rsidRPr="00556683">
        <w:rPr>
          <w:rFonts w:ascii="Times New Roman" w:hAnsi="Times New Roman"/>
          <w:color w:val="000000"/>
          <w:sz w:val="24"/>
          <w:szCs w:val="24"/>
        </w:rPr>
        <w:t>1. Nazwa i adres Zamawiaj</w:t>
      </w:r>
      <w:r w:rsidRPr="005566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Pr="00556683">
        <w:rPr>
          <w:rFonts w:ascii="Times New Roman" w:hAnsi="Times New Roman"/>
          <w:color w:val="000000"/>
          <w:sz w:val="24"/>
          <w:szCs w:val="24"/>
        </w:rPr>
        <w:t>cego:</w:t>
      </w:r>
      <w:r w:rsidR="001219A5" w:rsidRPr="00556683">
        <w:rPr>
          <w:rFonts w:ascii="Times New Roman" w:hAnsi="Times New Roman"/>
          <w:color w:val="000000"/>
          <w:sz w:val="24"/>
          <w:szCs w:val="24"/>
        </w:rPr>
        <w:t xml:space="preserve"> Gmina-</w:t>
      </w:r>
      <w:r w:rsidRPr="005566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56683">
        <w:rPr>
          <w:rFonts w:ascii="Times New Roman" w:hAnsi="Times New Roman"/>
          <w:bCs/>
          <w:sz w:val="24"/>
          <w:szCs w:val="24"/>
        </w:rPr>
        <w:t>Miasto Siedlce, ul. Skwer Niepodległości 2, 08-110 Siedlce, NIP 821</w:t>
      </w:r>
      <w:r w:rsidR="00556683">
        <w:rPr>
          <w:rFonts w:ascii="Times New Roman" w:hAnsi="Times New Roman"/>
          <w:bCs/>
          <w:sz w:val="24"/>
          <w:szCs w:val="24"/>
        </w:rPr>
        <w:t>-</w:t>
      </w:r>
      <w:r w:rsidRPr="00556683">
        <w:rPr>
          <w:rFonts w:ascii="Times New Roman" w:hAnsi="Times New Roman"/>
          <w:bCs/>
          <w:sz w:val="24"/>
          <w:szCs w:val="24"/>
        </w:rPr>
        <w:t>25</w:t>
      </w:r>
      <w:r w:rsidR="00556683">
        <w:rPr>
          <w:rFonts w:ascii="Times New Roman" w:hAnsi="Times New Roman"/>
          <w:bCs/>
          <w:sz w:val="24"/>
          <w:szCs w:val="24"/>
        </w:rPr>
        <w:t>-</w:t>
      </w:r>
      <w:r w:rsidRPr="00556683">
        <w:rPr>
          <w:rFonts w:ascii="Times New Roman" w:hAnsi="Times New Roman"/>
          <w:bCs/>
          <w:sz w:val="24"/>
          <w:szCs w:val="24"/>
        </w:rPr>
        <w:t>25</w:t>
      </w:r>
      <w:r w:rsidR="00556683">
        <w:rPr>
          <w:rFonts w:ascii="Times New Roman" w:hAnsi="Times New Roman"/>
          <w:bCs/>
          <w:sz w:val="24"/>
          <w:szCs w:val="24"/>
        </w:rPr>
        <w:t>-</w:t>
      </w:r>
      <w:r w:rsidRPr="00556683">
        <w:rPr>
          <w:rFonts w:ascii="Times New Roman" w:hAnsi="Times New Roman"/>
          <w:bCs/>
          <w:sz w:val="24"/>
          <w:szCs w:val="24"/>
        </w:rPr>
        <w:t>409 w imieniu którego działa Samorządowe Centrum Doradztwa i</w:t>
      </w:r>
      <w:r w:rsidR="00556683">
        <w:rPr>
          <w:rFonts w:ascii="Times New Roman" w:hAnsi="Times New Roman"/>
          <w:bCs/>
          <w:sz w:val="24"/>
          <w:szCs w:val="24"/>
        </w:rPr>
        <w:t> </w:t>
      </w:r>
      <w:r w:rsidRPr="00556683">
        <w:rPr>
          <w:rFonts w:ascii="Times New Roman" w:hAnsi="Times New Roman"/>
          <w:bCs/>
          <w:sz w:val="24"/>
          <w:szCs w:val="24"/>
        </w:rPr>
        <w:t>Doskonalenia Nauczycieli ul. Krystyny Osińskiej 6, 08 -</w:t>
      </w:r>
      <w:r w:rsidR="00556683">
        <w:rPr>
          <w:rFonts w:ascii="Times New Roman" w:hAnsi="Times New Roman"/>
          <w:bCs/>
          <w:sz w:val="24"/>
          <w:szCs w:val="24"/>
        </w:rPr>
        <w:t xml:space="preserve"> </w:t>
      </w:r>
      <w:r w:rsidRPr="00556683">
        <w:rPr>
          <w:rFonts w:ascii="Times New Roman" w:hAnsi="Times New Roman"/>
          <w:bCs/>
          <w:sz w:val="24"/>
          <w:szCs w:val="24"/>
        </w:rPr>
        <w:t xml:space="preserve">110 Siedlce, tel. 25 794-33-70, </w:t>
      </w:r>
    </w:p>
    <w:p w:rsidR="009475F8" w:rsidRPr="00556683" w:rsidRDefault="009475F8" w:rsidP="009475F8">
      <w:pPr>
        <w:autoSpaceDE w:val="0"/>
        <w:autoSpaceDN w:val="0"/>
        <w:adjustRightInd w:val="0"/>
        <w:spacing w:before="0" w:line="240" w:lineRule="auto"/>
        <w:ind w:firstLine="0"/>
        <w:rPr>
          <w:rFonts w:ascii="Times New Roman" w:hAnsi="Times New Roman"/>
          <w:sz w:val="24"/>
          <w:szCs w:val="24"/>
        </w:rPr>
      </w:pPr>
      <w:r w:rsidRPr="00556683">
        <w:rPr>
          <w:rFonts w:ascii="Times New Roman" w:hAnsi="Times New Roman"/>
          <w:bCs/>
          <w:sz w:val="24"/>
          <w:szCs w:val="24"/>
          <w:lang w:val="pt-PT"/>
        </w:rPr>
        <w:t>e-mail:scdidn@scdidn.siedlce.pl</w:t>
      </w:r>
      <w:r w:rsidR="00556683">
        <w:rPr>
          <w:rFonts w:ascii="Times New Roman" w:hAnsi="Times New Roman"/>
          <w:bCs/>
          <w:sz w:val="24"/>
          <w:szCs w:val="24"/>
          <w:lang w:val="pt-PT"/>
        </w:rPr>
        <w:t xml:space="preserve">; </w:t>
      </w:r>
      <w:r w:rsidRPr="00556683">
        <w:rPr>
          <w:rFonts w:ascii="Times New Roman" w:hAnsi="Times New Roman"/>
          <w:bCs/>
          <w:sz w:val="24"/>
          <w:szCs w:val="24"/>
        </w:rPr>
        <w:t>http//www.scdidn.siedlce.pl</w:t>
      </w:r>
    </w:p>
    <w:p w:rsidR="009475F8" w:rsidRPr="00556683" w:rsidRDefault="009475F8" w:rsidP="00556683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/>
          <w:color w:val="000000"/>
          <w:sz w:val="22"/>
        </w:rPr>
      </w:pPr>
      <w:r w:rsidRPr="00556683">
        <w:rPr>
          <w:rFonts w:ascii="Times New Roman" w:hAnsi="Times New Roman"/>
          <w:color w:val="000000"/>
          <w:sz w:val="22"/>
        </w:rPr>
        <w:t>2. Nazwa (nazwisko) i adres Wykonawcy …..................................................................................................</w:t>
      </w:r>
    </w:p>
    <w:p w:rsidR="009475F8" w:rsidRPr="00556683" w:rsidRDefault="009475F8" w:rsidP="00556683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/>
          <w:color w:val="000000"/>
          <w:sz w:val="22"/>
        </w:rPr>
      </w:pPr>
      <w:r w:rsidRPr="00556683">
        <w:rPr>
          <w:rFonts w:ascii="Times New Roman" w:hAnsi="Times New Roman"/>
          <w:color w:val="000000"/>
          <w:sz w:val="22"/>
        </w:rPr>
        <w:t>….................................................................................................................................................................</w:t>
      </w:r>
      <w:r w:rsidR="00556683">
        <w:rPr>
          <w:rFonts w:ascii="Times New Roman" w:hAnsi="Times New Roman"/>
          <w:color w:val="000000"/>
          <w:sz w:val="22"/>
        </w:rPr>
        <w:t>..</w:t>
      </w:r>
      <w:r w:rsidRPr="00556683">
        <w:rPr>
          <w:rFonts w:ascii="Times New Roman" w:hAnsi="Times New Roman"/>
          <w:color w:val="000000"/>
          <w:sz w:val="22"/>
        </w:rPr>
        <w:t>...</w:t>
      </w:r>
    </w:p>
    <w:p w:rsidR="009475F8" w:rsidRPr="00556683" w:rsidRDefault="009475F8" w:rsidP="00556683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/>
          <w:color w:val="000000"/>
          <w:sz w:val="22"/>
          <w:lang w:val="en-US"/>
        </w:rPr>
      </w:pPr>
      <w:r w:rsidRPr="00556683">
        <w:rPr>
          <w:rFonts w:ascii="Times New Roman" w:hAnsi="Times New Roman"/>
          <w:color w:val="000000"/>
          <w:sz w:val="22"/>
          <w:lang w:val="en-US"/>
        </w:rPr>
        <w:t>Nr tel. ............................................................. e-mail .............................................................</w:t>
      </w:r>
      <w:r w:rsidR="00556683">
        <w:rPr>
          <w:rFonts w:ascii="Times New Roman" w:hAnsi="Times New Roman"/>
          <w:color w:val="000000"/>
          <w:sz w:val="22"/>
          <w:lang w:val="en-US"/>
        </w:rPr>
        <w:t>..</w:t>
      </w:r>
      <w:r w:rsidRPr="00556683">
        <w:rPr>
          <w:rFonts w:ascii="Times New Roman" w:hAnsi="Times New Roman"/>
          <w:color w:val="000000"/>
          <w:sz w:val="22"/>
          <w:lang w:val="en-US"/>
        </w:rPr>
        <w:t>.......................</w:t>
      </w:r>
    </w:p>
    <w:p w:rsidR="009475F8" w:rsidRPr="00556683" w:rsidRDefault="009475F8" w:rsidP="00556683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/>
          <w:color w:val="000000"/>
          <w:sz w:val="22"/>
        </w:rPr>
      </w:pPr>
      <w:r w:rsidRPr="00556683">
        <w:rPr>
          <w:rFonts w:ascii="Times New Roman" w:hAnsi="Times New Roman"/>
          <w:color w:val="000000"/>
          <w:sz w:val="22"/>
        </w:rPr>
        <w:t>NIP ..................................................................... REGON ................................................</w:t>
      </w:r>
      <w:r w:rsidR="00556683">
        <w:rPr>
          <w:rFonts w:ascii="Times New Roman" w:hAnsi="Times New Roman"/>
          <w:color w:val="000000"/>
          <w:sz w:val="22"/>
        </w:rPr>
        <w:t>.</w:t>
      </w:r>
      <w:r w:rsidRPr="00556683">
        <w:rPr>
          <w:rFonts w:ascii="Times New Roman" w:hAnsi="Times New Roman"/>
          <w:color w:val="000000"/>
          <w:sz w:val="22"/>
        </w:rPr>
        <w:t>...</w:t>
      </w:r>
      <w:r w:rsidR="00556683">
        <w:rPr>
          <w:rFonts w:ascii="Times New Roman" w:hAnsi="Times New Roman"/>
          <w:color w:val="000000"/>
          <w:sz w:val="22"/>
        </w:rPr>
        <w:t>.</w:t>
      </w:r>
      <w:r w:rsidRPr="00556683">
        <w:rPr>
          <w:rFonts w:ascii="Times New Roman" w:hAnsi="Times New Roman"/>
          <w:color w:val="000000"/>
          <w:sz w:val="22"/>
        </w:rPr>
        <w:t>.........................</w:t>
      </w:r>
    </w:p>
    <w:p w:rsidR="009475F8" w:rsidRPr="00556683" w:rsidRDefault="009475F8" w:rsidP="00556683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/>
          <w:color w:val="000000"/>
          <w:sz w:val="24"/>
          <w:szCs w:val="24"/>
        </w:rPr>
      </w:pPr>
      <w:r w:rsidRPr="00556683">
        <w:rPr>
          <w:rFonts w:ascii="Times New Roman" w:hAnsi="Times New Roman"/>
          <w:color w:val="000000"/>
          <w:sz w:val="24"/>
          <w:szCs w:val="24"/>
        </w:rPr>
        <w:t>3. Cena ogólna oferty:</w:t>
      </w:r>
    </w:p>
    <w:p w:rsidR="009475F8" w:rsidRPr="00556683" w:rsidRDefault="009475F8" w:rsidP="00556683">
      <w:pPr>
        <w:numPr>
          <w:ilvl w:val="0"/>
          <w:numId w:val="10"/>
        </w:numPr>
        <w:autoSpaceDE w:val="0"/>
        <w:autoSpaceDN w:val="0"/>
        <w:adjustRightInd w:val="0"/>
        <w:spacing w:before="120" w:line="276" w:lineRule="auto"/>
        <w:jc w:val="left"/>
        <w:rPr>
          <w:rFonts w:ascii="Times New Roman" w:hAnsi="Times New Roman"/>
          <w:b/>
          <w:bCs/>
          <w:color w:val="000000"/>
          <w:sz w:val="22"/>
        </w:rPr>
      </w:pPr>
      <w:r w:rsidRPr="00556683">
        <w:rPr>
          <w:rFonts w:ascii="Times New Roman" w:hAnsi="Times New Roman"/>
          <w:b/>
          <w:bCs/>
          <w:color w:val="000000"/>
          <w:sz w:val="22"/>
        </w:rPr>
        <w:t>dla części I</w:t>
      </w:r>
    </w:p>
    <w:p w:rsidR="009475F8" w:rsidRPr="00556683" w:rsidRDefault="009475F8" w:rsidP="00556683">
      <w:pPr>
        <w:autoSpaceDE w:val="0"/>
        <w:autoSpaceDN w:val="0"/>
        <w:adjustRightInd w:val="0"/>
        <w:spacing w:before="120" w:line="276" w:lineRule="auto"/>
        <w:rPr>
          <w:rFonts w:ascii="Times New Roman" w:hAnsi="Times New Roman"/>
          <w:color w:val="000000"/>
          <w:sz w:val="22"/>
        </w:rPr>
      </w:pPr>
      <w:r w:rsidRPr="00556683">
        <w:rPr>
          <w:rFonts w:ascii="Times New Roman" w:hAnsi="Times New Roman"/>
          <w:color w:val="000000"/>
          <w:sz w:val="22"/>
        </w:rPr>
        <w:t xml:space="preserve">cena brutto za 1 godzinę </w:t>
      </w:r>
      <w:r w:rsidR="00760326" w:rsidRPr="00556683">
        <w:rPr>
          <w:rFonts w:ascii="Times New Roman" w:hAnsi="Times New Roman"/>
          <w:color w:val="000000"/>
          <w:sz w:val="22"/>
        </w:rPr>
        <w:t>szkoleniową</w:t>
      </w:r>
      <w:r w:rsidRPr="00556683">
        <w:rPr>
          <w:rFonts w:ascii="Times New Roman" w:hAnsi="Times New Roman"/>
          <w:sz w:val="22"/>
        </w:rPr>
        <w:t xml:space="preserve"> świadczenia usług instruktorskich: </w:t>
      </w:r>
      <w:r w:rsidRPr="00556683">
        <w:rPr>
          <w:rFonts w:ascii="Times New Roman" w:hAnsi="Times New Roman"/>
          <w:color w:val="000000"/>
          <w:sz w:val="22"/>
        </w:rPr>
        <w:t>….............................zł</w:t>
      </w:r>
    </w:p>
    <w:p w:rsidR="009475F8" w:rsidRPr="00556683" w:rsidRDefault="009475F8" w:rsidP="00556683">
      <w:pPr>
        <w:autoSpaceDE w:val="0"/>
        <w:autoSpaceDN w:val="0"/>
        <w:adjustRightInd w:val="0"/>
        <w:spacing w:before="120" w:line="276" w:lineRule="auto"/>
        <w:rPr>
          <w:rFonts w:ascii="Times New Roman" w:hAnsi="Times New Roman"/>
          <w:color w:val="000000"/>
          <w:sz w:val="22"/>
        </w:rPr>
      </w:pPr>
      <w:r w:rsidRPr="00556683">
        <w:rPr>
          <w:rFonts w:ascii="Times New Roman" w:hAnsi="Times New Roman"/>
          <w:color w:val="000000"/>
          <w:sz w:val="22"/>
        </w:rPr>
        <w:t>(słownie: ........................................................................................................................................................)</w:t>
      </w:r>
    </w:p>
    <w:p w:rsidR="009475F8" w:rsidRPr="00556683" w:rsidRDefault="009475F8" w:rsidP="00556683">
      <w:pPr>
        <w:numPr>
          <w:ilvl w:val="0"/>
          <w:numId w:val="10"/>
        </w:numPr>
        <w:autoSpaceDE w:val="0"/>
        <w:autoSpaceDN w:val="0"/>
        <w:adjustRightInd w:val="0"/>
        <w:spacing w:before="120" w:line="276" w:lineRule="auto"/>
        <w:jc w:val="left"/>
        <w:rPr>
          <w:rFonts w:ascii="Times New Roman" w:hAnsi="Times New Roman"/>
          <w:b/>
          <w:bCs/>
          <w:color w:val="000000"/>
          <w:sz w:val="22"/>
        </w:rPr>
      </w:pPr>
      <w:r w:rsidRPr="00556683">
        <w:rPr>
          <w:rFonts w:ascii="Times New Roman" w:hAnsi="Times New Roman"/>
          <w:b/>
          <w:bCs/>
          <w:color w:val="000000"/>
          <w:sz w:val="22"/>
        </w:rPr>
        <w:t>dla części II</w:t>
      </w:r>
    </w:p>
    <w:p w:rsidR="009475F8" w:rsidRPr="00556683" w:rsidRDefault="009475F8" w:rsidP="00556683">
      <w:pPr>
        <w:autoSpaceDE w:val="0"/>
        <w:autoSpaceDN w:val="0"/>
        <w:adjustRightInd w:val="0"/>
        <w:spacing w:before="120" w:line="276" w:lineRule="auto"/>
        <w:rPr>
          <w:rFonts w:ascii="Times New Roman" w:hAnsi="Times New Roman"/>
          <w:color w:val="000000"/>
          <w:sz w:val="22"/>
        </w:rPr>
      </w:pPr>
      <w:r w:rsidRPr="00556683">
        <w:rPr>
          <w:rFonts w:ascii="Times New Roman" w:hAnsi="Times New Roman"/>
          <w:color w:val="000000"/>
          <w:sz w:val="22"/>
        </w:rPr>
        <w:t xml:space="preserve">cena brutto za 1 godzinę </w:t>
      </w:r>
      <w:r w:rsidR="00760326" w:rsidRPr="00556683">
        <w:rPr>
          <w:rFonts w:ascii="Times New Roman" w:hAnsi="Times New Roman"/>
          <w:color w:val="000000"/>
          <w:sz w:val="22"/>
        </w:rPr>
        <w:t>szkoleniową</w:t>
      </w:r>
      <w:r w:rsidR="00760326" w:rsidRPr="00556683">
        <w:rPr>
          <w:rFonts w:ascii="Times New Roman" w:hAnsi="Times New Roman"/>
          <w:sz w:val="22"/>
        </w:rPr>
        <w:t xml:space="preserve"> </w:t>
      </w:r>
      <w:r w:rsidRPr="00556683">
        <w:rPr>
          <w:rFonts w:ascii="Times New Roman" w:hAnsi="Times New Roman"/>
          <w:sz w:val="22"/>
        </w:rPr>
        <w:t xml:space="preserve">świadczenia usług instruktorskich: </w:t>
      </w:r>
      <w:r w:rsidRPr="00556683">
        <w:rPr>
          <w:rFonts w:ascii="Times New Roman" w:hAnsi="Times New Roman"/>
          <w:color w:val="000000"/>
          <w:sz w:val="22"/>
        </w:rPr>
        <w:t>….............................zł</w:t>
      </w:r>
    </w:p>
    <w:p w:rsidR="009475F8" w:rsidRPr="00556683" w:rsidRDefault="009475F8" w:rsidP="00556683">
      <w:pPr>
        <w:autoSpaceDE w:val="0"/>
        <w:autoSpaceDN w:val="0"/>
        <w:adjustRightInd w:val="0"/>
        <w:spacing w:before="120" w:line="276" w:lineRule="auto"/>
        <w:rPr>
          <w:rFonts w:ascii="Times New Roman" w:hAnsi="Times New Roman"/>
          <w:color w:val="000000"/>
          <w:sz w:val="22"/>
        </w:rPr>
      </w:pPr>
      <w:r w:rsidRPr="00556683">
        <w:rPr>
          <w:rFonts w:ascii="Times New Roman" w:hAnsi="Times New Roman"/>
          <w:color w:val="000000"/>
          <w:sz w:val="22"/>
        </w:rPr>
        <w:t>(słownie: ........................................................................................................................................................)</w:t>
      </w:r>
    </w:p>
    <w:p w:rsidR="001219A5" w:rsidRPr="00556683" w:rsidRDefault="001219A5" w:rsidP="0055668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20" w:after="0" w:line="276" w:lineRule="auto"/>
        <w:rPr>
          <w:rFonts w:ascii="Times New Roman" w:hAnsi="Times New Roman"/>
          <w:color w:val="000000"/>
        </w:rPr>
      </w:pPr>
      <w:r w:rsidRPr="00556683">
        <w:rPr>
          <w:rFonts w:ascii="Times New Roman" w:hAnsi="Times New Roman"/>
          <w:b/>
          <w:bCs/>
          <w:color w:val="000000"/>
        </w:rPr>
        <w:t>dla części III</w:t>
      </w:r>
    </w:p>
    <w:p w:rsidR="001219A5" w:rsidRPr="00556683" w:rsidRDefault="001219A5" w:rsidP="00556683">
      <w:pPr>
        <w:autoSpaceDE w:val="0"/>
        <w:autoSpaceDN w:val="0"/>
        <w:adjustRightInd w:val="0"/>
        <w:spacing w:before="120" w:line="276" w:lineRule="auto"/>
        <w:rPr>
          <w:rFonts w:ascii="Times New Roman" w:hAnsi="Times New Roman"/>
          <w:color w:val="000000"/>
          <w:sz w:val="22"/>
        </w:rPr>
      </w:pPr>
      <w:r w:rsidRPr="00556683">
        <w:rPr>
          <w:rFonts w:ascii="Times New Roman" w:hAnsi="Times New Roman"/>
          <w:color w:val="000000"/>
          <w:sz w:val="22"/>
        </w:rPr>
        <w:t xml:space="preserve">cena brutto za 1 godzinę </w:t>
      </w:r>
      <w:r w:rsidR="00760326" w:rsidRPr="00556683">
        <w:rPr>
          <w:rFonts w:ascii="Times New Roman" w:hAnsi="Times New Roman"/>
          <w:color w:val="000000"/>
          <w:sz w:val="22"/>
        </w:rPr>
        <w:t>szkoleniową</w:t>
      </w:r>
      <w:r w:rsidR="00760326" w:rsidRPr="00556683">
        <w:rPr>
          <w:rFonts w:ascii="Times New Roman" w:hAnsi="Times New Roman"/>
          <w:sz w:val="22"/>
        </w:rPr>
        <w:t xml:space="preserve"> </w:t>
      </w:r>
      <w:r w:rsidRPr="00556683">
        <w:rPr>
          <w:rFonts w:ascii="Times New Roman" w:hAnsi="Times New Roman"/>
          <w:sz w:val="22"/>
        </w:rPr>
        <w:t xml:space="preserve">świadczenia usług instruktorskich: </w:t>
      </w:r>
      <w:r w:rsidRPr="00556683">
        <w:rPr>
          <w:rFonts w:ascii="Times New Roman" w:hAnsi="Times New Roman"/>
          <w:color w:val="000000"/>
          <w:sz w:val="22"/>
        </w:rPr>
        <w:t>….............................zł</w:t>
      </w:r>
    </w:p>
    <w:p w:rsidR="001219A5" w:rsidRPr="00556683" w:rsidRDefault="001219A5" w:rsidP="00556683">
      <w:pPr>
        <w:autoSpaceDE w:val="0"/>
        <w:autoSpaceDN w:val="0"/>
        <w:adjustRightInd w:val="0"/>
        <w:spacing w:before="120" w:line="276" w:lineRule="auto"/>
        <w:rPr>
          <w:rFonts w:ascii="Times New Roman" w:hAnsi="Times New Roman"/>
          <w:color w:val="000000"/>
          <w:sz w:val="22"/>
        </w:rPr>
      </w:pPr>
      <w:r w:rsidRPr="00556683">
        <w:rPr>
          <w:rFonts w:ascii="Times New Roman" w:hAnsi="Times New Roman"/>
          <w:color w:val="000000"/>
          <w:sz w:val="22"/>
        </w:rPr>
        <w:t>(słownie: ........................................................................................................................................................)</w:t>
      </w:r>
    </w:p>
    <w:p w:rsidR="001219A5" w:rsidRPr="00556683" w:rsidRDefault="001219A5" w:rsidP="0055668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20" w:after="0" w:line="276" w:lineRule="auto"/>
        <w:rPr>
          <w:rFonts w:ascii="Times New Roman" w:hAnsi="Times New Roman"/>
          <w:color w:val="000000"/>
        </w:rPr>
      </w:pPr>
      <w:r w:rsidRPr="00556683">
        <w:rPr>
          <w:rFonts w:ascii="Times New Roman" w:hAnsi="Times New Roman"/>
          <w:b/>
          <w:bCs/>
          <w:color w:val="000000"/>
        </w:rPr>
        <w:t>dla części IV</w:t>
      </w:r>
    </w:p>
    <w:p w:rsidR="001219A5" w:rsidRPr="00556683" w:rsidRDefault="001219A5" w:rsidP="00556683">
      <w:pPr>
        <w:autoSpaceDE w:val="0"/>
        <w:autoSpaceDN w:val="0"/>
        <w:adjustRightInd w:val="0"/>
        <w:spacing w:before="120" w:line="276" w:lineRule="auto"/>
        <w:rPr>
          <w:rFonts w:ascii="Times New Roman" w:hAnsi="Times New Roman"/>
          <w:color w:val="000000"/>
          <w:sz w:val="22"/>
        </w:rPr>
      </w:pPr>
      <w:r w:rsidRPr="00556683">
        <w:rPr>
          <w:rFonts w:ascii="Times New Roman" w:hAnsi="Times New Roman"/>
          <w:color w:val="000000"/>
          <w:sz w:val="22"/>
        </w:rPr>
        <w:t xml:space="preserve">cena brutto za 1 godzinę </w:t>
      </w:r>
      <w:r w:rsidR="00760326" w:rsidRPr="00556683">
        <w:rPr>
          <w:rFonts w:ascii="Times New Roman" w:hAnsi="Times New Roman"/>
          <w:color w:val="000000"/>
          <w:sz w:val="22"/>
        </w:rPr>
        <w:t>szkoleniową</w:t>
      </w:r>
      <w:r w:rsidRPr="00556683">
        <w:rPr>
          <w:rFonts w:ascii="Times New Roman" w:hAnsi="Times New Roman"/>
          <w:sz w:val="22"/>
        </w:rPr>
        <w:t xml:space="preserve"> świadczenia usług instruktorskich: </w:t>
      </w:r>
      <w:r w:rsidRPr="00556683">
        <w:rPr>
          <w:rFonts w:ascii="Times New Roman" w:hAnsi="Times New Roman"/>
          <w:color w:val="000000"/>
          <w:sz w:val="22"/>
        </w:rPr>
        <w:t>….............................zł</w:t>
      </w:r>
    </w:p>
    <w:p w:rsidR="001219A5" w:rsidRPr="00556683" w:rsidRDefault="001219A5" w:rsidP="00556683">
      <w:pPr>
        <w:autoSpaceDE w:val="0"/>
        <w:autoSpaceDN w:val="0"/>
        <w:adjustRightInd w:val="0"/>
        <w:spacing w:before="120" w:line="276" w:lineRule="auto"/>
        <w:rPr>
          <w:rFonts w:ascii="Times New Roman" w:hAnsi="Times New Roman"/>
          <w:color w:val="000000"/>
          <w:sz w:val="22"/>
        </w:rPr>
      </w:pPr>
      <w:r w:rsidRPr="00556683">
        <w:rPr>
          <w:rFonts w:ascii="Times New Roman" w:hAnsi="Times New Roman"/>
          <w:color w:val="000000"/>
          <w:sz w:val="22"/>
        </w:rPr>
        <w:t>(słownie: ........................................................................................................................................................)</w:t>
      </w:r>
    </w:p>
    <w:p w:rsidR="009475F8" w:rsidRPr="00556683" w:rsidRDefault="009475F8" w:rsidP="0055668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20" w:after="0" w:line="276" w:lineRule="auto"/>
        <w:rPr>
          <w:rFonts w:ascii="Times New Roman" w:hAnsi="Times New Roman"/>
          <w:b/>
          <w:bCs/>
          <w:color w:val="000000"/>
        </w:rPr>
      </w:pPr>
      <w:r w:rsidRPr="00556683">
        <w:rPr>
          <w:rFonts w:ascii="Times New Roman" w:hAnsi="Times New Roman"/>
          <w:b/>
          <w:bCs/>
          <w:color w:val="000000"/>
        </w:rPr>
        <w:t xml:space="preserve">dla części </w:t>
      </w:r>
      <w:r w:rsidR="001219A5" w:rsidRPr="00556683">
        <w:rPr>
          <w:rFonts w:ascii="Times New Roman" w:hAnsi="Times New Roman"/>
          <w:b/>
          <w:bCs/>
          <w:color w:val="000000"/>
        </w:rPr>
        <w:t>V</w:t>
      </w:r>
    </w:p>
    <w:p w:rsidR="009475F8" w:rsidRPr="00556683" w:rsidRDefault="009475F8" w:rsidP="00556683">
      <w:pPr>
        <w:autoSpaceDE w:val="0"/>
        <w:autoSpaceDN w:val="0"/>
        <w:adjustRightInd w:val="0"/>
        <w:spacing w:before="120" w:line="276" w:lineRule="auto"/>
        <w:rPr>
          <w:rFonts w:ascii="Times New Roman" w:hAnsi="Times New Roman"/>
          <w:color w:val="000000"/>
          <w:sz w:val="22"/>
        </w:rPr>
      </w:pPr>
      <w:r w:rsidRPr="00556683">
        <w:rPr>
          <w:rFonts w:ascii="Times New Roman" w:hAnsi="Times New Roman"/>
          <w:color w:val="000000"/>
          <w:sz w:val="22"/>
        </w:rPr>
        <w:t xml:space="preserve">cena brutto za 1 godzinę </w:t>
      </w:r>
      <w:r w:rsidR="00760326" w:rsidRPr="00556683">
        <w:rPr>
          <w:rFonts w:ascii="Times New Roman" w:hAnsi="Times New Roman"/>
          <w:color w:val="000000"/>
          <w:sz w:val="22"/>
        </w:rPr>
        <w:t>szkoleniową</w:t>
      </w:r>
      <w:r w:rsidR="00760326" w:rsidRPr="00556683">
        <w:rPr>
          <w:rFonts w:ascii="Times New Roman" w:hAnsi="Times New Roman"/>
          <w:sz w:val="22"/>
        </w:rPr>
        <w:t xml:space="preserve"> </w:t>
      </w:r>
      <w:r w:rsidRPr="00556683">
        <w:rPr>
          <w:rFonts w:ascii="Times New Roman" w:hAnsi="Times New Roman"/>
          <w:sz w:val="22"/>
        </w:rPr>
        <w:t xml:space="preserve">świadczenia usług instruktorskich: </w:t>
      </w:r>
      <w:r w:rsidRPr="00556683">
        <w:rPr>
          <w:rFonts w:ascii="Times New Roman" w:hAnsi="Times New Roman"/>
          <w:color w:val="000000"/>
          <w:sz w:val="22"/>
        </w:rPr>
        <w:t>….............................zł</w:t>
      </w:r>
    </w:p>
    <w:p w:rsidR="009475F8" w:rsidRPr="00556683" w:rsidRDefault="009475F8" w:rsidP="00556683">
      <w:pPr>
        <w:autoSpaceDE w:val="0"/>
        <w:autoSpaceDN w:val="0"/>
        <w:adjustRightInd w:val="0"/>
        <w:spacing w:before="120" w:line="276" w:lineRule="auto"/>
        <w:rPr>
          <w:rFonts w:ascii="Times New Roman" w:hAnsi="Times New Roman"/>
          <w:color w:val="000000"/>
          <w:sz w:val="22"/>
        </w:rPr>
      </w:pPr>
      <w:r w:rsidRPr="00556683">
        <w:rPr>
          <w:rFonts w:ascii="Times New Roman" w:hAnsi="Times New Roman"/>
          <w:color w:val="000000"/>
          <w:sz w:val="22"/>
        </w:rPr>
        <w:t>(słownie: ........................................................................................................................................................)</w:t>
      </w:r>
    </w:p>
    <w:p w:rsidR="009475F8" w:rsidRPr="00556683" w:rsidRDefault="0059416C" w:rsidP="0055668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20" w:after="0" w:line="276" w:lineRule="auto"/>
        <w:rPr>
          <w:rFonts w:ascii="Times New Roman" w:hAnsi="Times New Roman"/>
          <w:color w:val="000000"/>
        </w:rPr>
      </w:pPr>
      <w:r w:rsidRPr="00556683">
        <w:rPr>
          <w:rFonts w:ascii="Times New Roman" w:hAnsi="Times New Roman"/>
          <w:b/>
          <w:bCs/>
          <w:color w:val="000000"/>
        </w:rPr>
        <w:lastRenderedPageBreak/>
        <w:t xml:space="preserve">dla części </w:t>
      </w:r>
      <w:r w:rsidR="009475F8" w:rsidRPr="00556683">
        <w:rPr>
          <w:rFonts w:ascii="Times New Roman" w:hAnsi="Times New Roman"/>
          <w:b/>
          <w:bCs/>
          <w:color w:val="000000"/>
        </w:rPr>
        <w:t>V</w:t>
      </w:r>
      <w:r w:rsidRPr="00556683">
        <w:rPr>
          <w:rFonts w:ascii="Times New Roman" w:hAnsi="Times New Roman"/>
          <w:b/>
          <w:bCs/>
          <w:color w:val="000000"/>
        </w:rPr>
        <w:t>I</w:t>
      </w:r>
    </w:p>
    <w:p w:rsidR="009475F8" w:rsidRPr="00556683" w:rsidRDefault="009475F8" w:rsidP="00556683">
      <w:pPr>
        <w:autoSpaceDE w:val="0"/>
        <w:autoSpaceDN w:val="0"/>
        <w:adjustRightInd w:val="0"/>
        <w:spacing w:before="120" w:line="276" w:lineRule="auto"/>
        <w:rPr>
          <w:rFonts w:ascii="Times New Roman" w:hAnsi="Times New Roman"/>
          <w:color w:val="000000"/>
          <w:sz w:val="22"/>
        </w:rPr>
      </w:pPr>
      <w:r w:rsidRPr="00556683">
        <w:rPr>
          <w:rFonts w:ascii="Times New Roman" w:hAnsi="Times New Roman"/>
          <w:color w:val="000000"/>
          <w:sz w:val="22"/>
        </w:rPr>
        <w:t xml:space="preserve">cena brutto za 1 godzinę </w:t>
      </w:r>
      <w:r w:rsidR="00760326" w:rsidRPr="00556683">
        <w:rPr>
          <w:rFonts w:ascii="Times New Roman" w:hAnsi="Times New Roman"/>
          <w:color w:val="000000"/>
          <w:sz w:val="22"/>
        </w:rPr>
        <w:t>szkoleniową</w:t>
      </w:r>
      <w:r w:rsidR="00760326" w:rsidRPr="00556683">
        <w:rPr>
          <w:rFonts w:ascii="Times New Roman" w:hAnsi="Times New Roman"/>
          <w:sz w:val="22"/>
        </w:rPr>
        <w:t xml:space="preserve"> </w:t>
      </w:r>
      <w:r w:rsidRPr="00556683">
        <w:rPr>
          <w:rFonts w:ascii="Times New Roman" w:hAnsi="Times New Roman"/>
          <w:sz w:val="22"/>
        </w:rPr>
        <w:t xml:space="preserve">świadczenia usług instruktorskich: </w:t>
      </w:r>
      <w:r w:rsidRPr="00556683">
        <w:rPr>
          <w:rFonts w:ascii="Times New Roman" w:hAnsi="Times New Roman"/>
          <w:color w:val="000000"/>
          <w:sz w:val="22"/>
        </w:rPr>
        <w:t>….............................zł</w:t>
      </w:r>
    </w:p>
    <w:p w:rsidR="009475F8" w:rsidRPr="00556683" w:rsidRDefault="009475F8" w:rsidP="00556683">
      <w:pPr>
        <w:autoSpaceDE w:val="0"/>
        <w:autoSpaceDN w:val="0"/>
        <w:adjustRightInd w:val="0"/>
        <w:spacing w:before="120" w:line="276" w:lineRule="auto"/>
        <w:rPr>
          <w:rFonts w:ascii="Times New Roman" w:hAnsi="Times New Roman"/>
          <w:color w:val="000000"/>
          <w:sz w:val="22"/>
        </w:rPr>
      </w:pPr>
      <w:r w:rsidRPr="00556683">
        <w:rPr>
          <w:rFonts w:ascii="Times New Roman" w:hAnsi="Times New Roman"/>
          <w:color w:val="000000"/>
          <w:sz w:val="22"/>
        </w:rPr>
        <w:t>(słownie: ........................................................................................................................................................)</w:t>
      </w:r>
    </w:p>
    <w:p w:rsidR="00556683" w:rsidRDefault="009475F8" w:rsidP="00556683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line="276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556683">
        <w:rPr>
          <w:rFonts w:ascii="Times New Roman" w:hAnsi="Times New Roman"/>
          <w:color w:val="000000"/>
          <w:sz w:val="24"/>
          <w:szCs w:val="24"/>
        </w:rPr>
        <w:t>O</w:t>
      </w:r>
      <w:r w:rsidRPr="005566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556683">
        <w:rPr>
          <w:rFonts w:ascii="Times New Roman" w:hAnsi="Times New Roman"/>
          <w:color w:val="000000"/>
          <w:sz w:val="24"/>
          <w:szCs w:val="24"/>
        </w:rPr>
        <w:t xml:space="preserve">wiadczam, </w:t>
      </w:r>
      <w:r w:rsidRPr="005566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Pr="00556683">
        <w:rPr>
          <w:rFonts w:ascii="Times New Roman" w:hAnsi="Times New Roman"/>
          <w:color w:val="000000"/>
          <w:sz w:val="24"/>
          <w:szCs w:val="24"/>
        </w:rPr>
        <w:t>e powy</w:t>
      </w:r>
      <w:r w:rsidRPr="005566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Pr="00556683">
        <w:rPr>
          <w:rFonts w:ascii="Times New Roman" w:hAnsi="Times New Roman"/>
          <w:color w:val="000000"/>
          <w:sz w:val="24"/>
          <w:szCs w:val="24"/>
        </w:rPr>
        <w:t>sza cena brutto zawiera wszystkie koszty, jakie ponosi Zamawiaj</w:t>
      </w:r>
      <w:r w:rsidRPr="005566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Pr="00556683">
        <w:rPr>
          <w:rFonts w:ascii="Times New Roman" w:hAnsi="Times New Roman"/>
          <w:color w:val="000000"/>
          <w:sz w:val="24"/>
          <w:szCs w:val="24"/>
        </w:rPr>
        <w:t>cy w przypadku wyboru niniejszej oferty.</w:t>
      </w:r>
    </w:p>
    <w:p w:rsidR="009475F8" w:rsidRPr="00556683" w:rsidRDefault="009475F8" w:rsidP="00556683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line="276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556683">
        <w:rPr>
          <w:rFonts w:ascii="Times New Roman" w:hAnsi="Times New Roman"/>
          <w:color w:val="000000"/>
          <w:sz w:val="24"/>
          <w:szCs w:val="24"/>
        </w:rPr>
        <w:t>O</w:t>
      </w:r>
      <w:r w:rsidRPr="005566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556683">
        <w:rPr>
          <w:rFonts w:ascii="Times New Roman" w:hAnsi="Times New Roman"/>
          <w:color w:val="000000"/>
          <w:sz w:val="24"/>
          <w:szCs w:val="24"/>
        </w:rPr>
        <w:t xml:space="preserve">wiadczam, </w:t>
      </w:r>
      <w:r w:rsidRPr="005566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Pr="00556683">
        <w:rPr>
          <w:rFonts w:ascii="Times New Roman" w:hAnsi="Times New Roman"/>
          <w:color w:val="000000"/>
          <w:sz w:val="24"/>
          <w:szCs w:val="24"/>
        </w:rPr>
        <w:t>e spełniamy warunki udziału w postępowaniu.</w:t>
      </w:r>
    </w:p>
    <w:p w:rsidR="009475F8" w:rsidRPr="00556683" w:rsidRDefault="009475F8" w:rsidP="00556683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556683">
        <w:rPr>
          <w:rFonts w:ascii="Times New Roman" w:hAnsi="Times New Roman"/>
          <w:color w:val="000000"/>
          <w:sz w:val="24"/>
          <w:szCs w:val="24"/>
        </w:rPr>
        <w:t>O</w:t>
      </w:r>
      <w:r w:rsidRPr="005566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556683">
        <w:rPr>
          <w:rFonts w:ascii="Times New Roman" w:hAnsi="Times New Roman"/>
          <w:color w:val="000000"/>
          <w:sz w:val="24"/>
          <w:szCs w:val="24"/>
        </w:rPr>
        <w:t xml:space="preserve">wiadczam, </w:t>
      </w:r>
      <w:r w:rsidRPr="005566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Pr="00556683">
        <w:rPr>
          <w:rFonts w:ascii="Times New Roman" w:hAnsi="Times New Roman"/>
          <w:color w:val="000000"/>
          <w:sz w:val="24"/>
          <w:szCs w:val="24"/>
        </w:rPr>
        <w:t>e uzyskaliśmy od Zamawiającego wszystkie niezbędne informacje dotyczące przedmiotowego post</w:t>
      </w:r>
      <w:r w:rsidRPr="005566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Pr="00556683">
        <w:rPr>
          <w:rFonts w:ascii="Times New Roman" w:hAnsi="Times New Roman"/>
          <w:color w:val="000000"/>
          <w:sz w:val="24"/>
          <w:szCs w:val="24"/>
        </w:rPr>
        <w:t>powania.</w:t>
      </w:r>
    </w:p>
    <w:p w:rsidR="00B7566B" w:rsidRPr="00556683" w:rsidRDefault="009475F8" w:rsidP="00556683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556683">
        <w:rPr>
          <w:rFonts w:ascii="Times New Roman" w:hAnsi="Times New Roman"/>
          <w:color w:val="000000"/>
          <w:sz w:val="24"/>
          <w:szCs w:val="24"/>
        </w:rPr>
        <w:t>O</w:t>
      </w:r>
      <w:r w:rsidRPr="005566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556683">
        <w:rPr>
          <w:rFonts w:ascii="Times New Roman" w:hAnsi="Times New Roman"/>
          <w:color w:val="000000"/>
          <w:sz w:val="24"/>
          <w:szCs w:val="24"/>
        </w:rPr>
        <w:t xml:space="preserve">wiadczam, </w:t>
      </w:r>
      <w:r w:rsidRPr="005566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Pr="00556683">
        <w:rPr>
          <w:rFonts w:ascii="Times New Roman" w:hAnsi="Times New Roman"/>
          <w:color w:val="000000"/>
          <w:sz w:val="24"/>
          <w:szCs w:val="24"/>
        </w:rPr>
        <w:t>e uzysk</w:t>
      </w:r>
      <w:r w:rsidR="00B7566B" w:rsidRPr="00556683">
        <w:rPr>
          <w:rFonts w:ascii="Times New Roman" w:hAnsi="Times New Roman"/>
          <w:color w:val="000000"/>
          <w:sz w:val="24"/>
          <w:szCs w:val="24"/>
        </w:rPr>
        <w:t>aliśmy</w:t>
      </w:r>
      <w:r w:rsidRPr="00556683">
        <w:rPr>
          <w:rFonts w:ascii="Times New Roman" w:hAnsi="Times New Roman"/>
          <w:color w:val="000000"/>
          <w:sz w:val="24"/>
          <w:szCs w:val="24"/>
        </w:rPr>
        <w:t xml:space="preserve"> wszelkie informacje niezb</w:t>
      </w:r>
      <w:r w:rsidRPr="005566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Pr="00556683">
        <w:rPr>
          <w:rFonts w:ascii="Times New Roman" w:hAnsi="Times New Roman"/>
          <w:color w:val="000000"/>
          <w:sz w:val="24"/>
          <w:szCs w:val="24"/>
        </w:rPr>
        <w:t>dne do prawidłowego przygotowania i zło</w:t>
      </w:r>
      <w:r w:rsidRPr="005566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Pr="00556683">
        <w:rPr>
          <w:rFonts w:ascii="Times New Roman" w:hAnsi="Times New Roman"/>
          <w:color w:val="000000"/>
          <w:sz w:val="24"/>
          <w:szCs w:val="24"/>
        </w:rPr>
        <w:t>enia niniejszej oferty.</w:t>
      </w:r>
    </w:p>
    <w:p w:rsidR="009475F8" w:rsidRPr="00556683" w:rsidRDefault="009475F8" w:rsidP="00556683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556683">
        <w:rPr>
          <w:rFonts w:ascii="Times New Roman" w:hAnsi="Times New Roman"/>
          <w:color w:val="000000"/>
          <w:sz w:val="24"/>
          <w:szCs w:val="24"/>
        </w:rPr>
        <w:t>O</w:t>
      </w:r>
      <w:r w:rsidRPr="005566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556683">
        <w:rPr>
          <w:rFonts w:ascii="Times New Roman" w:hAnsi="Times New Roman"/>
          <w:color w:val="000000"/>
          <w:sz w:val="24"/>
          <w:szCs w:val="24"/>
        </w:rPr>
        <w:t xml:space="preserve">wiadczam, </w:t>
      </w:r>
      <w:r w:rsidRPr="005566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7566B" w:rsidRPr="00556683">
        <w:rPr>
          <w:rFonts w:ascii="Times New Roman" w:hAnsi="Times New Roman"/>
          <w:color w:val="000000"/>
          <w:sz w:val="24"/>
          <w:szCs w:val="24"/>
        </w:rPr>
        <w:t>e jesteśmy</w:t>
      </w:r>
      <w:r w:rsidRPr="00556683">
        <w:rPr>
          <w:rFonts w:ascii="Times New Roman" w:hAnsi="Times New Roman"/>
          <w:color w:val="000000"/>
          <w:sz w:val="24"/>
          <w:szCs w:val="24"/>
        </w:rPr>
        <w:t xml:space="preserve"> zwi</w:t>
      </w:r>
      <w:r w:rsidRPr="005566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Pr="00556683">
        <w:rPr>
          <w:rFonts w:ascii="Times New Roman" w:hAnsi="Times New Roman"/>
          <w:color w:val="000000"/>
          <w:sz w:val="24"/>
          <w:szCs w:val="24"/>
        </w:rPr>
        <w:t>zan</w:t>
      </w:r>
      <w:r w:rsidR="00B7566B" w:rsidRPr="00556683">
        <w:rPr>
          <w:rFonts w:ascii="Times New Roman" w:hAnsi="Times New Roman"/>
          <w:color w:val="000000"/>
          <w:sz w:val="24"/>
          <w:szCs w:val="24"/>
        </w:rPr>
        <w:t>i</w:t>
      </w:r>
      <w:r w:rsidRPr="00556683">
        <w:rPr>
          <w:rFonts w:ascii="Times New Roman" w:hAnsi="Times New Roman"/>
          <w:color w:val="000000"/>
          <w:sz w:val="24"/>
          <w:szCs w:val="24"/>
        </w:rPr>
        <w:t xml:space="preserve"> niniejsz</w:t>
      </w:r>
      <w:r w:rsidRPr="00556683"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 w:rsidRPr="00556683">
        <w:rPr>
          <w:rFonts w:ascii="Times New Roman" w:hAnsi="Times New Roman"/>
          <w:color w:val="000000"/>
          <w:sz w:val="24"/>
          <w:szCs w:val="24"/>
        </w:rPr>
        <w:t>ofert</w:t>
      </w:r>
      <w:r w:rsidRPr="00556683"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 w:rsidRPr="00556683">
        <w:rPr>
          <w:rFonts w:ascii="Times New Roman" w:hAnsi="Times New Roman"/>
          <w:color w:val="000000"/>
          <w:sz w:val="24"/>
          <w:szCs w:val="24"/>
        </w:rPr>
        <w:t>przez okres 30 dni od dnia upływu terminu składania ofert.</w:t>
      </w:r>
    </w:p>
    <w:p w:rsidR="0059416C" w:rsidRPr="00556683" w:rsidRDefault="00B7566B" w:rsidP="00556683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556683">
        <w:rPr>
          <w:rFonts w:ascii="Times New Roman" w:hAnsi="Times New Roman"/>
          <w:color w:val="000000"/>
          <w:sz w:val="24"/>
          <w:szCs w:val="24"/>
        </w:rPr>
        <w:t>Oświadczam, że spełniamy warunki określone w załączniku nr 3 do zapytania ofertowego.</w:t>
      </w:r>
    </w:p>
    <w:p w:rsidR="009475F8" w:rsidRPr="00556683" w:rsidRDefault="009475F8" w:rsidP="00556683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556683">
        <w:rPr>
          <w:rFonts w:ascii="Times New Roman" w:hAnsi="Times New Roman"/>
          <w:color w:val="000000"/>
          <w:sz w:val="24"/>
          <w:szCs w:val="24"/>
        </w:rPr>
        <w:t>Wraz z ofert</w:t>
      </w:r>
      <w:r w:rsidRPr="00556683"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 w:rsidRPr="00556683">
        <w:rPr>
          <w:rFonts w:ascii="Times New Roman" w:hAnsi="Times New Roman"/>
          <w:color w:val="000000"/>
          <w:sz w:val="24"/>
          <w:szCs w:val="24"/>
        </w:rPr>
        <w:t>składam nast</w:t>
      </w:r>
      <w:r w:rsidRPr="005566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Pr="00556683">
        <w:rPr>
          <w:rFonts w:ascii="Times New Roman" w:hAnsi="Times New Roman"/>
          <w:color w:val="000000"/>
          <w:sz w:val="24"/>
          <w:szCs w:val="24"/>
        </w:rPr>
        <w:t>puj</w:t>
      </w:r>
      <w:r w:rsidRPr="005566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Pr="00556683">
        <w:rPr>
          <w:rFonts w:ascii="Times New Roman" w:hAnsi="Times New Roman"/>
          <w:color w:val="000000"/>
          <w:sz w:val="24"/>
          <w:szCs w:val="24"/>
        </w:rPr>
        <w:t>ce o</w:t>
      </w:r>
      <w:r w:rsidRPr="005566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556683">
        <w:rPr>
          <w:rFonts w:ascii="Times New Roman" w:hAnsi="Times New Roman"/>
          <w:color w:val="000000"/>
          <w:sz w:val="24"/>
          <w:szCs w:val="24"/>
        </w:rPr>
        <w:t>wiadczenia i dokumenty:</w:t>
      </w:r>
    </w:p>
    <w:p w:rsidR="009475F8" w:rsidRPr="00556683" w:rsidRDefault="009475F8" w:rsidP="00556683">
      <w:pPr>
        <w:autoSpaceDE w:val="0"/>
        <w:autoSpaceDN w:val="0"/>
        <w:adjustRightInd w:val="0"/>
        <w:spacing w:line="276" w:lineRule="auto"/>
        <w:ind w:left="360" w:firstLine="0"/>
        <w:rPr>
          <w:rFonts w:ascii="Times New Roman" w:hAnsi="Times New Roman"/>
          <w:color w:val="000000"/>
          <w:sz w:val="24"/>
          <w:szCs w:val="24"/>
        </w:rPr>
      </w:pPr>
      <w:r w:rsidRPr="00556683">
        <w:rPr>
          <w:rFonts w:ascii="Times New Roman" w:hAnsi="Times New Roman"/>
          <w:color w:val="000000"/>
          <w:sz w:val="24"/>
          <w:szCs w:val="24"/>
        </w:rPr>
        <w:t>......................................................................................................</w:t>
      </w:r>
    </w:p>
    <w:p w:rsidR="00556683" w:rsidRPr="00556683" w:rsidRDefault="00556683" w:rsidP="00556683">
      <w:pPr>
        <w:autoSpaceDE w:val="0"/>
        <w:autoSpaceDN w:val="0"/>
        <w:adjustRightInd w:val="0"/>
        <w:spacing w:line="276" w:lineRule="auto"/>
        <w:ind w:left="360" w:firstLine="0"/>
        <w:rPr>
          <w:rFonts w:ascii="Times New Roman" w:hAnsi="Times New Roman"/>
          <w:color w:val="000000"/>
          <w:sz w:val="24"/>
          <w:szCs w:val="24"/>
        </w:rPr>
      </w:pPr>
      <w:r w:rsidRPr="00556683">
        <w:rPr>
          <w:rFonts w:ascii="Times New Roman" w:hAnsi="Times New Roman"/>
          <w:color w:val="000000"/>
          <w:sz w:val="24"/>
          <w:szCs w:val="24"/>
        </w:rPr>
        <w:t>......................................................................................................</w:t>
      </w:r>
      <w:bookmarkStart w:id="0" w:name="_GoBack"/>
      <w:bookmarkEnd w:id="0"/>
    </w:p>
    <w:sectPr w:rsidR="00556683" w:rsidRPr="00556683" w:rsidSect="000615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59" w:right="1134" w:bottom="1418" w:left="1134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2238" w:rsidRDefault="00D22238">
      <w:pPr>
        <w:spacing w:before="0" w:line="240" w:lineRule="auto"/>
      </w:pPr>
      <w:r>
        <w:separator/>
      </w:r>
    </w:p>
  </w:endnote>
  <w:endnote w:type="continuationSeparator" w:id="0">
    <w:p w:rsidR="00D22238" w:rsidRDefault="00D2223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 Sans">
    <w:altName w:val="Tahoma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Bold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C45" w:rsidRDefault="00ED4C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C45" w:rsidRDefault="00ED4C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C45" w:rsidRDefault="00B9510A" w:rsidP="00061560">
    <w:pPr>
      <w:pStyle w:val="Stopka"/>
      <w:ind w:firstLine="0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6976110</wp:posOffset>
          </wp:positionH>
          <wp:positionV relativeFrom="paragraph">
            <wp:posOffset>-1416685</wp:posOffset>
          </wp:positionV>
          <wp:extent cx="7559675" cy="1429385"/>
          <wp:effectExtent l="0" t="0" r="0" b="0"/>
          <wp:wrapNone/>
          <wp:docPr id="3" name="Obraz 3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429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2238" w:rsidRDefault="00D22238">
      <w:pPr>
        <w:spacing w:before="0" w:line="240" w:lineRule="auto"/>
      </w:pPr>
      <w:r>
        <w:separator/>
      </w:r>
    </w:p>
  </w:footnote>
  <w:footnote w:type="continuationSeparator" w:id="0">
    <w:p w:rsidR="00D22238" w:rsidRDefault="00D22238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C45" w:rsidRDefault="00ED4C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C45" w:rsidRDefault="00B9510A" w:rsidP="00BD10F0">
    <w:pPr>
      <w:pStyle w:val="Stopka"/>
      <w:ind w:firstLine="0"/>
      <w:jc w:val="center"/>
    </w:pPr>
    <w:r>
      <w:rPr>
        <w:noProof/>
        <w:lang w:eastAsia="pl-PL"/>
      </w:rPr>
      <w:drawing>
        <wp:inline distT="0" distB="0" distL="0" distR="0">
          <wp:extent cx="5724525" cy="561975"/>
          <wp:effectExtent l="0" t="0" r="9525" b="9525"/>
          <wp:docPr id="1" name="Obraz 1" descr="belk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belk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D4C45" w:rsidRDefault="00ED4C45" w:rsidP="00BD10F0">
    <w:pPr>
      <w:pStyle w:val="Nagwek"/>
      <w:ind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C45" w:rsidRDefault="00B9510A" w:rsidP="00061560">
    <w:pPr>
      <w:pStyle w:val="Stopka"/>
    </w:pPr>
    <w:r>
      <w:rPr>
        <w:noProof/>
        <w:lang w:eastAsia="pl-PL"/>
      </w:rPr>
      <w:drawing>
        <wp:inline distT="0" distB="0" distL="0" distR="0">
          <wp:extent cx="5724525" cy="561975"/>
          <wp:effectExtent l="0" t="0" r="9525" b="9525"/>
          <wp:docPr id="2" name="Obraz 2" descr="belk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belk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D4C45" w:rsidRDefault="00ED4C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644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multilevel"/>
    <w:tmpl w:val="00000006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7"/>
    <w:multiLevelType w:val="multilevel"/>
    <w:tmpl w:val="00000007"/>
    <w:name w:val="WWNum13"/>
    <w:lvl w:ilvl="0">
      <w:start w:val="1"/>
      <w:numFmt w:val="bullet"/>
      <w:lvlText w:val=""/>
      <w:lvlJc w:val="left"/>
      <w:pPr>
        <w:tabs>
          <w:tab w:val="num" w:pos="0"/>
        </w:tabs>
        <w:ind w:left="644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/>
      </w:rPr>
    </w:lvl>
  </w:abstractNum>
  <w:abstractNum w:abstractNumId="3" w15:restartNumberingAfterBreak="0">
    <w:nsid w:val="015B39C8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906C80"/>
    <w:multiLevelType w:val="hybridMultilevel"/>
    <w:tmpl w:val="2D244AA8"/>
    <w:lvl w:ilvl="0" w:tplc="102CDC4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3D66D10E">
      <w:start w:val="1"/>
      <w:numFmt w:val="decimal"/>
      <w:lvlText w:val="%2."/>
      <w:lvlJc w:val="left"/>
      <w:pPr>
        <w:ind w:left="1800" w:hanging="360"/>
      </w:pPr>
      <w:rPr>
        <w:rFonts w:cs="Times New Roman" w:hint="default"/>
      </w:rPr>
    </w:lvl>
    <w:lvl w:ilvl="2" w:tplc="9E3288E6">
      <w:start w:val="11"/>
      <w:numFmt w:val="bullet"/>
      <w:lvlText w:val=""/>
      <w:lvlJc w:val="left"/>
      <w:pPr>
        <w:ind w:left="2700" w:hanging="360"/>
      </w:pPr>
      <w:rPr>
        <w:rFonts w:ascii="Symbol" w:eastAsia="Times New Roman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099A0FA7"/>
    <w:multiLevelType w:val="hybridMultilevel"/>
    <w:tmpl w:val="456A84A4"/>
    <w:lvl w:ilvl="0" w:tplc="04150019">
      <w:start w:val="1"/>
      <w:numFmt w:val="lowerLetter"/>
      <w:lvlText w:val="%1.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7" w15:restartNumberingAfterBreak="0">
    <w:nsid w:val="0D7B61E5"/>
    <w:multiLevelType w:val="hybridMultilevel"/>
    <w:tmpl w:val="275C70C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0DC560CB"/>
    <w:multiLevelType w:val="hybridMultilevel"/>
    <w:tmpl w:val="4D24C1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4363A0"/>
    <w:multiLevelType w:val="hybridMultilevel"/>
    <w:tmpl w:val="C122BFE0"/>
    <w:lvl w:ilvl="0" w:tplc="1EC85480">
      <w:start w:val="4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F11316D"/>
    <w:multiLevelType w:val="hybridMultilevel"/>
    <w:tmpl w:val="C1F6B1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F1E1C90"/>
    <w:multiLevelType w:val="hybridMultilevel"/>
    <w:tmpl w:val="25A44BD6"/>
    <w:lvl w:ilvl="0" w:tplc="B2F2648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1075DB"/>
    <w:multiLevelType w:val="multilevel"/>
    <w:tmpl w:val="44F26C32"/>
    <w:name w:val="WWNum12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3" w15:restartNumberingAfterBreak="0">
    <w:nsid w:val="10304029"/>
    <w:multiLevelType w:val="hybridMultilevel"/>
    <w:tmpl w:val="171E507A"/>
    <w:lvl w:ilvl="0" w:tplc="AA6A4B48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B55327"/>
    <w:multiLevelType w:val="hybridMultilevel"/>
    <w:tmpl w:val="1A84BF56"/>
    <w:lvl w:ilvl="0" w:tplc="AE0A36E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35C6538"/>
    <w:multiLevelType w:val="hybridMultilevel"/>
    <w:tmpl w:val="D62025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6CF3D19"/>
    <w:multiLevelType w:val="hybridMultilevel"/>
    <w:tmpl w:val="44EED914"/>
    <w:lvl w:ilvl="0" w:tplc="D3922E78">
      <w:start w:val="2"/>
      <w:numFmt w:val="decimal"/>
      <w:lvlText w:val="%1."/>
      <w:lvlJc w:val="left"/>
      <w:pPr>
        <w:ind w:left="42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7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5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2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9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1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838" w:hanging="180"/>
      </w:pPr>
      <w:rPr>
        <w:rFonts w:cs="Times New Roman"/>
      </w:rPr>
    </w:lvl>
  </w:abstractNum>
  <w:abstractNum w:abstractNumId="17" w15:restartNumberingAfterBreak="0">
    <w:nsid w:val="1E345F9F"/>
    <w:multiLevelType w:val="hybridMultilevel"/>
    <w:tmpl w:val="77BA8CAA"/>
    <w:lvl w:ilvl="0" w:tplc="E16C96F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0977FE6"/>
    <w:multiLevelType w:val="hybridMultilevel"/>
    <w:tmpl w:val="BC8AAA0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20A17D53"/>
    <w:multiLevelType w:val="hybridMultilevel"/>
    <w:tmpl w:val="553A186C"/>
    <w:lvl w:ilvl="0" w:tplc="792E6DA0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7523743"/>
    <w:multiLevelType w:val="hybridMultilevel"/>
    <w:tmpl w:val="AD6A720E"/>
    <w:lvl w:ilvl="0" w:tplc="04150011">
      <w:start w:val="1"/>
      <w:numFmt w:val="decimal"/>
      <w:lvlText w:val="%1)"/>
      <w:lvlJc w:val="left"/>
      <w:pPr>
        <w:ind w:left="79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1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8" w:hanging="180"/>
      </w:pPr>
      <w:rPr>
        <w:rFonts w:cs="Times New Roman"/>
      </w:rPr>
    </w:lvl>
  </w:abstractNum>
  <w:abstractNum w:abstractNumId="21" w15:restartNumberingAfterBreak="0">
    <w:nsid w:val="27675B9D"/>
    <w:multiLevelType w:val="hybridMultilevel"/>
    <w:tmpl w:val="8296182E"/>
    <w:lvl w:ilvl="0" w:tplc="792E6DA0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8FE4FA4"/>
    <w:multiLevelType w:val="hybridMultilevel"/>
    <w:tmpl w:val="1CA094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0856DA"/>
    <w:multiLevelType w:val="hybridMultilevel"/>
    <w:tmpl w:val="6DF26BF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293C2E3F"/>
    <w:multiLevelType w:val="hybridMultilevel"/>
    <w:tmpl w:val="5596C298"/>
    <w:lvl w:ilvl="0" w:tplc="63AC3602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327E3B06"/>
    <w:multiLevelType w:val="hybridMultilevel"/>
    <w:tmpl w:val="8A88F5EE"/>
    <w:lvl w:ilvl="0" w:tplc="43E8A22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F9B625A"/>
    <w:multiLevelType w:val="hybridMultilevel"/>
    <w:tmpl w:val="B8B226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3454C8"/>
    <w:multiLevelType w:val="hybridMultilevel"/>
    <w:tmpl w:val="891676C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43C35259"/>
    <w:multiLevelType w:val="hybridMultilevel"/>
    <w:tmpl w:val="ED06B5B0"/>
    <w:lvl w:ilvl="0" w:tplc="04150011">
      <w:start w:val="1"/>
      <w:numFmt w:val="decimal"/>
      <w:lvlText w:val="%1)"/>
      <w:lvlJc w:val="left"/>
      <w:pPr>
        <w:ind w:left="32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4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5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  <w:rPr>
        <w:rFonts w:cs="Times New Roman"/>
      </w:rPr>
    </w:lvl>
  </w:abstractNum>
  <w:abstractNum w:abstractNumId="29" w15:restartNumberingAfterBreak="0">
    <w:nsid w:val="44CA3AAF"/>
    <w:multiLevelType w:val="hybridMultilevel"/>
    <w:tmpl w:val="0DDE4B52"/>
    <w:lvl w:ilvl="0" w:tplc="F30245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5883968"/>
    <w:multiLevelType w:val="hybridMultilevel"/>
    <w:tmpl w:val="2EBADAD2"/>
    <w:lvl w:ilvl="0" w:tplc="449226C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31" w15:restartNumberingAfterBreak="0">
    <w:nsid w:val="46D9286A"/>
    <w:multiLevelType w:val="hybridMultilevel"/>
    <w:tmpl w:val="3C200EA2"/>
    <w:lvl w:ilvl="0" w:tplc="792E6DA0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9B7308F"/>
    <w:multiLevelType w:val="hybridMultilevel"/>
    <w:tmpl w:val="333A8E10"/>
    <w:lvl w:ilvl="0" w:tplc="FB8CB246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FD713A"/>
    <w:multiLevelType w:val="hybridMultilevel"/>
    <w:tmpl w:val="19A4094A"/>
    <w:lvl w:ilvl="0" w:tplc="D744C312">
      <w:start w:val="2"/>
      <w:numFmt w:val="decimal"/>
      <w:lvlText w:val="%1."/>
      <w:lvlJc w:val="left"/>
      <w:pPr>
        <w:ind w:left="25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97654F"/>
    <w:multiLevelType w:val="hybridMultilevel"/>
    <w:tmpl w:val="1A56DD4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548B1B0E"/>
    <w:multiLevelType w:val="hybridMultilevel"/>
    <w:tmpl w:val="3058116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52E0594"/>
    <w:multiLevelType w:val="hybridMultilevel"/>
    <w:tmpl w:val="6080AB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56FE213E"/>
    <w:multiLevelType w:val="hybridMultilevel"/>
    <w:tmpl w:val="0694CA10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59208ABE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 w:tplc="4A68D8AC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0F903B4"/>
    <w:multiLevelType w:val="hybridMultilevel"/>
    <w:tmpl w:val="AB88054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2F776CB"/>
    <w:multiLevelType w:val="hybridMultilevel"/>
    <w:tmpl w:val="AE8A8B38"/>
    <w:lvl w:ilvl="0" w:tplc="792E6DA0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4171D35"/>
    <w:multiLevelType w:val="hybridMultilevel"/>
    <w:tmpl w:val="5790A22C"/>
    <w:lvl w:ilvl="0" w:tplc="D50EF2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6B6605A0"/>
    <w:multiLevelType w:val="hybridMultilevel"/>
    <w:tmpl w:val="04965E04"/>
    <w:lvl w:ilvl="0" w:tplc="9D00AB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B34F36"/>
    <w:multiLevelType w:val="multilevel"/>
    <w:tmpl w:val="41167786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Times New Roman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Times New Roman" w:hAnsi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Times New Roman" w:hAnsi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Times New Roman" w:hAnsi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Times New Roman" w:hAnsi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Times New Roman" w:hAnsi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Times New Roman" w:hAnsi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Times New Roman" w:hAnsi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Times New Roman" w:hAnsi="Arial"/>
      </w:rPr>
    </w:lvl>
  </w:abstractNum>
  <w:abstractNum w:abstractNumId="43" w15:restartNumberingAfterBreak="0">
    <w:nsid w:val="71923C38"/>
    <w:multiLevelType w:val="hybridMultilevel"/>
    <w:tmpl w:val="33FA7EB2"/>
    <w:lvl w:ilvl="0" w:tplc="0F18599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5A3E05"/>
    <w:multiLevelType w:val="hybridMultilevel"/>
    <w:tmpl w:val="19DA49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654094"/>
    <w:multiLevelType w:val="hybridMultilevel"/>
    <w:tmpl w:val="293A185C"/>
    <w:lvl w:ilvl="0" w:tplc="9ECCA06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787D1CCD"/>
    <w:multiLevelType w:val="hybridMultilevel"/>
    <w:tmpl w:val="BFCA4D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9B0C298">
      <w:start w:val="1"/>
      <w:numFmt w:val="lowerLetter"/>
      <w:lvlText w:val="%4)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6"/>
  </w:num>
  <w:num w:numId="2">
    <w:abstractNumId w:val="17"/>
  </w:num>
  <w:num w:numId="3">
    <w:abstractNumId w:val="42"/>
  </w:num>
  <w:num w:numId="4">
    <w:abstractNumId w:val="5"/>
  </w:num>
  <w:num w:numId="5">
    <w:abstractNumId w:val="26"/>
  </w:num>
  <w:num w:numId="6">
    <w:abstractNumId w:val="37"/>
  </w:num>
  <w:num w:numId="7">
    <w:abstractNumId w:val="38"/>
  </w:num>
  <w:num w:numId="8">
    <w:abstractNumId w:val="6"/>
  </w:num>
  <w:num w:numId="9">
    <w:abstractNumId w:val="28"/>
  </w:num>
  <w:num w:numId="10">
    <w:abstractNumId w:val="31"/>
  </w:num>
  <w:num w:numId="11">
    <w:abstractNumId w:val="21"/>
  </w:num>
  <w:num w:numId="12">
    <w:abstractNumId w:val="10"/>
  </w:num>
  <w:num w:numId="13">
    <w:abstractNumId w:val="34"/>
  </w:num>
  <w:num w:numId="14">
    <w:abstractNumId w:val="16"/>
  </w:num>
  <w:num w:numId="15">
    <w:abstractNumId w:val="9"/>
  </w:num>
  <w:num w:numId="16">
    <w:abstractNumId w:val="30"/>
  </w:num>
  <w:num w:numId="17">
    <w:abstractNumId w:val="35"/>
  </w:num>
  <w:num w:numId="18">
    <w:abstractNumId w:val="40"/>
  </w:num>
  <w:num w:numId="19">
    <w:abstractNumId w:val="25"/>
  </w:num>
  <w:num w:numId="20">
    <w:abstractNumId w:val="18"/>
  </w:num>
  <w:num w:numId="21">
    <w:abstractNumId w:val="7"/>
  </w:num>
  <w:num w:numId="22">
    <w:abstractNumId w:val="27"/>
  </w:num>
  <w:num w:numId="23">
    <w:abstractNumId w:val="15"/>
  </w:num>
  <w:num w:numId="24">
    <w:abstractNumId w:val="1"/>
  </w:num>
  <w:num w:numId="25">
    <w:abstractNumId w:val="2"/>
  </w:num>
  <w:num w:numId="26">
    <w:abstractNumId w:val="22"/>
  </w:num>
  <w:num w:numId="27">
    <w:abstractNumId w:val="20"/>
  </w:num>
  <w:num w:numId="28">
    <w:abstractNumId w:val="0"/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24"/>
  </w:num>
  <w:num w:numId="32">
    <w:abstractNumId w:val="13"/>
  </w:num>
  <w:num w:numId="33">
    <w:abstractNumId w:val="4"/>
  </w:num>
  <w:num w:numId="34">
    <w:abstractNumId w:val="43"/>
  </w:num>
  <w:num w:numId="35">
    <w:abstractNumId w:val="44"/>
  </w:num>
  <w:num w:numId="36">
    <w:abstractNumId w:val="11"/>
  </w:num>
  <w:num w:numId="37">
    <w:abstractNumId w:val="23"/>
  </w:num>
  <w:num w:numId="38">
    <w:abstractNumId w:val="39"/>
  </w:num>
  <w:num w:numId="39">
    <w:abstractNumId w:val="19"/>
  </w:num>
  <w:num w:numId="40">
    <w:abstractNumId w:val="45"/>
  </w:num>
  <w:num w:numId="41">
    <w:abstractNumId w:val="8"/>
  </w:num>
  <w:num w:numId="42">
    <w:abstractNumId w:val="36"/>
  </w:num>
  <w:num w:numId="43">
    <w:abstractNumId w:val="33"/>
  </w:num>
  <w:num w:numId="44">
    <w:abstractNumId w:val="32"/>
  </w:num>
  <w:num w:numId="45">
    <w:abstractNumId w:val="41"/>
  </w:num>
  <w:num w:numId="46">
    <w:abstractNumId w:val="3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3B5"/>
    <w:rsid w:val="00000ADC"/>
    <w:rsid w:val="00057183"/>
    <w:rsid w:val="00061560"/>
    <w:rsid w:val="000C0B8E"/>
    <w:rsid w:val="000F00E2"/>
    <w:rsid w:val="00101067"/>
    <w:rsid w:val="00120866"/>
    <w:rsid w:val="001219A5"/>
    <w:rsid w:val="00132FCC"/>
    <w:rsid w:val="001B707E"/>
    <w:rsid w:val="002557AA"/>
    <w:rsid w:val="002C00F8"/>
    <w:rsid w:val="00320E86"/>
    <w:rsid w:val="00375CCB"/>
    <w:rsid w:val="00376B1A"/>
    <w:rsid w:val="003A2BBB"/>
    <w:rsid w:val="003A7128"/>
    <w:rsid w:val="003B05A3"/>
    <w:rsid w:val="003C0131"/>
    <w:rsid w:val="003C03C7"/>
    <w:rsid w:val="003D37F5"/>
    <w:rsid w:val="003E14B6"/>
    <w:rsid w:val="003F2DBD"/>
    <w:rsid w:val="003F505E"/>
    <w:rsid w:val="00404FF0"/>
    <w:rsid w:val="004118CE"/>
    <w:rsid w:val="004660B2"/>
    <w:rsid w:val="00475687"/>
    <w:rsid w:val="00483FD7"/>
    <w:rsid w:val="004E5E66"/>
    <w:rsid w:val="00503F30"/>
    <w:rsid w:val="00556683"/>
    <w:rsid w:val="0059416C"/>
    <w:rsid w:val="005B7325"/>
    <w:rsid w:val="005E56E1"/>
    <w:rsid w:val="005F0E37"/>
    <w:rsid w:val="006232B3"/>
    <w:rsid w:val="00646601"/>
    <w:rsid w:val="00654DA7"/>
    <w:rsid w:val="0066527C"/>
    <w:rsid w:val="00675A70"/>
    <w:rsid w:val="006A4C1F"/>
    <w:rsid w:val="0071029A"/>
    <w:rsid w:val="00756E12"/>
    <w:rsid w:val="00760326"/>
    <w:rsid w:val="00765F7C"/>
    <w:rsid w:val="007D6368"/>
    <w:rsid w:val="008012C7"/>
    <w:rsid w:val="00803F83"/>
    <w:rsid w:val="00807114"/>
    <w:rsid w:val="0081604A"/>
    <w:rsid w:val="00843CC7"/>
    <w:rsid w:val="008743B5"/>
    <w:rsid w:val="00877FE9"/>
    <w:rsid w:val="008A4BE5"/>
    <w:rsid w:val="008B74E0"/>
    <w:rsid w:val="008E1915"/>
    <w:rsid w:val="008E3C8E"/>
    <w:rsid w:val="009004DF"/>
    <w:rsid w:val="009146C5"/>
    <w:rsid w:val="0093004F"/>
    <w:rsid w:val="009475F8"/>
    <w:rsid w:val="00962250"/>
    <w:rsid w:val="009A3B72"/>
    <w:rsid w:val="009C1631"/>
    <w:rsid w:val="009D4E5C"/>
    <w:rsid w:val="00A56FD6"/>
    <w:rsid w:val="00A65A80"/>
    <w:rsid w:val="00A76374"/>
    <w:rsid w:val="00A8590A"/>
    <w:rsid w:val="00A873DC"/>
    <w:rsid w:val="00A91C78"/>
    <w:rsid w:val="00AD03F9"/>
    <w:rsid w:val="00AD5818"/>
    <w:rsid w:val="00AD74E0"/>
    <w:rsid w:val="00B01961"/>
    <w:rsid w:val="00B10AC0"/>
    <w:rsid w:val="00B7566B"/>
    <w:rsid w:val="00B81060"/>
    <w:rsid w:val="00B9510A"/>
    <w:rsid w:val="00BA32FC"/>
    <w:rsid w:val="00BD10F0"/>
    <w:rsid w:val="00C3326D"/>
    <w:rsid w:val="00C65A00"/>
    <w:rsid w:val="00C71BF9"/>
    <w:rsid w:val="00CE29E7"/>
    <w:rsid w:val="00D22238"/>
    <w:rsid w:val="00D27DDE"/>
    <w:rsid w:val="00D35325"/>
    <w:rsid w:val="00E06952"/>
    <w:rsid w:val="00E12780"/>
    <w:rsid w:val="00E255D4"/>
    <w:rsid w:val="00E53973"/>
    <w:rsid w:val="00E845C8"/>
    <w:rsid w:val="00ED14F0"/>
    <w:rsid w:val="00ED4C45"/>
    <w:rsid w:val="00F045E1"/>
    <w:rsid w:val="00F7570A"/>
    <w:rsid w:val="00FA3728"/>
    <w:rsid w:val="00FA3826"/>
    <w:rsid w:val="00FD3DFC"/>
    <w:rsid w:val="00FD66AA"/>
    <w:rsid w:val="00FE3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CAC4B47-641F-47E0-9BC3-A2CC1328C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Treść"/>
    <w:qFormat/>
    <w:rsid w:val="008743B5"/>
    <w:pPr>
      <w:spacing w:before="240" w:line="300" w:lineRule="auto"/>
      <w:ind w:firstLine="284"/>
      <w:jc w:val="both"/>
    </w:pPr>
    <w:rPr>
      <w:rFonts w:ascii="Open Sans" w:hAnsi="Open Sans"/>
      <w:sz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743B5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743B5"/>
    <w:rPr>
      <w:rFonts w:ascii="Open Sans" w:hAnsi="Open Sans" w:cs="Times New Roman"/>
      <w:sz w:val="20"/>
    </w:rPr>
  </w:style>
  <w:style w:type="paragraph" w:styleId="Stopka">
    <w:name w:val="footer"/>
    <w:basedOn w:val="Normalny"/>
    <w:link w:val="StopkaZnak"/>
    <w:uiPriority w:val="99"/>
    <w:rsid w:val="008743B5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743B5"/>
    <w:rPr>
      <w:rFonts w:ascii="Open Sans" w:hAnsi="Open Sans" w:cs="Times New Roman"/>
      <w:sz w:val="20"/>
    </w:rPr>
  </w:style>
  <w:style w:type="paragraph" w:customStyle="1" w:styleId="Default">
    <w:name w:val="Default"/>
    <w:rsid w:val="008743B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8743B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045E1"/>
    <w:pPr>
      <w:spacing w:before="0" w:after="160" w:line="259" w:lineRule="auto"/>
      <w:ind w:left="720" w:firstLine="0"/>
      <w:contextualSpacing/>
      <w:jc w:val="left"/>
    </w:pPr>
    <w:rPr>
      <w:rFonts w:ascii="Calibri" w:hAnsi="Calibri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BA32FC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A32FC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uiPriority w:val="99"/>
    <w:rsid w:val="00376B1A"/>
    <w:pPr>
      <w:suppressAutoHyphens/>
      <w:spacing w:before="0" w:after="160" w:line="256" w:lineRule="auto"/>
      <w:ind w:left="720" w:firstLine="0"/>
      <w:contextualSpacing/>
      <w:jc w:val="left"/>
    </w:pPr>
    <w:rPr>
      <w:rFonts w:ascii="Calibri" w:hAnsi="Calibri" w:cs="Calibri"/>
      <w:kern w:val="1"/>
      <w:sz w:val="22"/>
      <w:lang w:eastAsia="zh-CN"/>
    </w:rPr>
  </w:style>
  <w:style w:type="character" w:styleId="Hipercze">
    <w:name w:val="Hyperlink"/>
    <w:rsid w:val="00483FD7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6227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559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Fundacja CEO</Company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SCDiDN</dc:creator>
  <cp:keywords/>
  <dc:description/>
  <cp:lastModifiedBy>scdidn@scdidn.siedlce.pl</cp:lastModifiedBy>
  <cp:revision>2</cp:revision>
  <cp:lastPrinted>2018-11-07T12:43:00Z</cp:lastPrinted>
  <dcterms:created xsi:type="dcterms:W3CDTF">2018-11-08T12:24:00Z</dcterms:created>
  <dcterms:modified xsi:type="dcterms:W3CDTF">2018-11-08T12:24:00Z</dcterms:modified>
</cp:coreProperties>
</file>